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AA8E7" w14:textId="519DE36F" w:rsidR="00A9204E" w:rsidRDefault="00D664D7" w:rsidP="00D664D7">
      <w:pPr>
        <w:jc w:val="center"/>
      </w:pPr>
      <w:r>
        <w:t>CCDC Notes</w:t>
      </w:r>
    </w:p>
    <w:p w14:paraId="312B096B" w14:textId="5B151D85" w:rsidR="00D664D7" w:rsidRDefault="00D664D7"/>
    <w:p w14:paraId="541A5460" w14:textId="6960093E" w:rsidR="00D664D7" w:rsidRPr="00D664D7" w:rsidRDefault="00D664D7">
      <w:pPr>
        <w:rPr>
          <w:b/>
          <w:bCs/>
          <w:u w:val="single"/>
        </w:rPr>
      </w:pPr>
      <w:r w:rsidRPr="00D664D7">
        <w:rPr>
          <w:b/>
          <w:bCs/>
          <w:u w:val="single"/>
        </w:rPr>
        <w:t>Linux Permissions  and Attributes</w:t>
      </w:r>
    </w:p>
    <w:p w14:paraId="08DE56F7" w14:textId="54BAF86D" w:rsidR="00D664D7" w:rsidRDefault="00D664D7"/>
    <w:p w14:paraId="23D95E5E" w14:textId="15AC6ACD" w:rsidR="00D664D7" w:rsidRDefault="00D664D7">
      <w:r>
        <w:t xml:space="preserve">Linux files and folders (directories) have permission settings and attribute settings. </w:t>
      </w:r>
    </w:p>
    <w:p w14:paraId="1289F478" w14:textId="517469B2" w:rsidR="00D664D7" w:rsidRDefault="00D664D7"/>
    <w:p w14:paraId="7A07C427" w14:textId="40026BC3" w:rsidR="00D664D7" w:rsidRDefault="00E92166">
      <w:r>
        <w:t>The following command will v</w:t>
      </w:r>
      <w:r w:rsidR="00D664D7">
        <w:t>iew Linux permission settings</w:t>
      </w:r>
    </w:p>
    <w:p w14:paraId="063B2076" w14:textId="733EC568" w:rsidR="00D664D7" w:rsidRDefault="00D664D7">
      <w:r>
        <w:tab/>
      </w:r>
      <w:r w:rsidRPr="00E92166">
        <w:rPr>
          <w:color w:val="FF0000"/>
        </w:rPr>
        <w:t>ls -l</w:t>
      </w:r>
    </w:p>
    <w:p w14:paraId="5F139D65" w14:textId="4A28100E" w:rsidR="00D664D7" w:rsidRDefault="00D664D7"/>
    <w:p w14:paraId="7DFCCADD" w14:textId="6849016C" w:rsidR="00D664D7" w:rsidRDefault="00E92166">
      <w:r>
        <w:t>The following command will v</w:t>
      </w:r>
      <w:r w:rsidR="00D664D7">
        <w:t xml:space="preserve">iew Linux </w:t>
      </w:r>
      <w:r>
        <w:t>attribute</w:t>
      </w:r>
      <w:r w:rsidR="00D664D7">
        <w:t xml:space="preserve"> settings</w:t>
      </w:r>
    </w:p>
    <w:p w14:paraId="727EEDC4" w14:textId="670CC860" w:rsidR="00D664D7" w:rsidRDefault="00D664D7">
      <w:r>
        <w:tab/>
      </w:r>
      <w:proofErr w:type="spellStart"/>
      <w:r w:rsidRPr="00E92166">
        <w:rPr>
          <w:color w:val="FF0000"/>
        </w:rPr>
        <w:t>lsattr</w:t>
      </w:r>
      <w:proofErr w:type="spellEnd"/>
      <w:r>
        <w:t xml:space="preserve"> </w:t>
      </w:r>
    </w:p>
    <w:p w14:paraId="4C5A28B4" w14:textId="323DFFBE" w:rsidR="00D664D7" w:rsidRDefault="00D664D7">
      <w:r>
        <w:t>The “</w:t>
      </w:r>
      <w:r w:rsidRPr="00E92166">
        <w:rPr>
          <w:color w:val="FF0000"/>
        </w:rPr>
        <w:t xml:space="preserve">man </w:t>
      </w:r>
      <w:proofErr w:type="spellStart"/>
      <w:r w:rsidRPr="00E92166">
        <w:rPr>
          <w:color w:val="FF0000"/>
        </w:rPr>
        <w:t>lsattr</w:t>
      </w:r>
      <w:proofErr w:type="spellEnd"/>
      <w:r>
        <w:t>” will explain all the possible options for Linux attributes</w:t>
      </w:r>
    </w:p>
    <w:p w14:paraId="0F88ECB9" w14:textId="12EE40BD" w:rsidR="00D664D7" w:rsidRDefault="00D664D7"/>
    <w:p w14:paraId="593649BB" w14:textId="74F2077C" w:rsidR="00D664D7" w:rsidRDefault="00E92166">
      <w:r>
        <w:t>The following c</w:t>
      </w:r>
      <w:r w:rsidR="00D664D7">
        <w:t>ommand</w:t>
      </w:r>
      <w:r>
        <w:t xml:space="preserve"> will</w:t>
      </w:r>
      <w:r w:rsidR="00D664D7">
        <w:t xml:space="preserve"> change Linux permissions</w:t>
      </w:r>
    </w:p>
    <w:p w14:paraId="3EC6F26D" w14:textId="67AF713C" w:rsidR="00D664D7" w:rsidRDefault="00D664D7">
      <w:r>
        <w:tab/>
      </w:r>
      <w:proofErr w:type="spellStart"/>
      <w:r w:rsidRPr="00E92166">
        <w:rPr>
          <w:color w:val="FF0000"/>
        </w:rPr>
        <w:t>chmod</w:t>
      </w:r>
      <w:proofErr w:type="spellEnd"/>
    </w:p>
    <w:p w14:paraId="243B6D3F" w14:textId="03FED713" w:rsidR="00D664D7" w:rsidRDefault="00D664D7"/>
    <w:p w14:paraId="628D9A7D" w14:textId="5B1E79A2" w:rsidR="00D664D7" w:rsidRDefault="00E92166">
      <w:r>
        <w:t>The following c</w:t>
      </w:r>
      <w:r w:rsidR="00D664D7">
        <w:t xml:space="preserve">ommand </w:t>
      </w:r>
      <w:r>
        <w:t>will</w:t>
      </w:r>
      <w:r w:rsidR="00D664D7">
        <w:t xml:space="preserve"> change Linux attributes</w:t>
      </w:r>
    </w:p>
    <w:p w14:paraId="60DA86E3" w14:textId="57976727" w:rsidR="00D664D7" w:rsidRDefault="00D664D7">
      <w:r>
        <w:tab/>
      </w:r>
      <w:proofErr w:type="spellStart"/>
      <w:r w:rsidRPr="00E92166">
        <w:rPr>
          <w:color w:val="FF0000"/>
        </w:rPr>
        <w:t>chattr</w:t>
      </w:r>
      <w:proofErr w:type="spellEnd"/>
      <w:r w:rsidRPr="00E92166">
        <w:rPr>
          <w:color w:val="FF0000"/>
        </w:rPr>
        <w:t xml:space="preserve"> +i file.txt</w:t>
      </w:r>
    </w:p>
    <w:p w14:paraId="665D215A" w14:textId="58F44EB4" w:rsidR="00D664D7" w:rsidRDefault="00D664D7">
      <w:r>
        <w:tab/>
      </w:r>
      <w:r w:rsidR="00E92166">
        <w:t xml:space="preserve">Note: </w:t>
      </w:r>
      <w:r>
        <w:t>The previous command makes the “file.txt” immutable. The file cannot be changed until the “</w:t>
      </w:r>
      <w:proofErr w:type="spellStart"/>
      <w:r>
        <w:t>immuntable</w:t>
      </w:r>
      <w:proofErr w:type="spellEnd"/>
      <w:r>
        <w:t>” setting is removed.</w:t>
      </w:r>
    </w:p>
    <w:p w14:paraId="2E16EE2A" w14:textId="0E96F230" w:rsidR="00D664D7" w:rsidRDefault="00D664D7"/>
    <w:p w14:paraId="4FD5C2ED" w14:textId="17628A9C" w:rsidR="005A3629" w:rsidRDefault="005A3629">
      <w:r>
        <w:t>The following command will change Linux attributes</w:t>
      </w:r>
    </w:p>
    <w:p w14:paraId="78597E54" w14:textId="3362E64D" w:rsidR="00D664D7" w:rsidRDefault="00D664D7">
      <w:r>
        <w:tab/>
      </w:r>
      <w:proofErr w:type="spellStart"/>
      <w:r w:rsidRPr="005A3629">
        <w:rPr>
          <w:color w:val="FF0000"/>
        </w:rPr>
        <w:t>chattr</w:t>
      </w:r>
      <w:proofErr w:type="spellEnd"/>
      <w:r w:rsidRPr="005A3629">
        <w:rPr>
          <w:color w:val="FF0000"/>
        </w:rPr>
        <w:t xml:space="preserve"> -i file.txt</w:t>
      </w:r>
    </w:p>
    <w:p w14:paraId="6A06DB09" w14:textId="2BD42C39" w:rsidR="00D664D7" w:rsidRDefault="00D664D7">
      <w:r>
        <w:tab/>
      </w:r>
      <w:r w:rsidR="005A3629">
        <w:t xml:space="preserve">Note: </w:t>
      </w:r>
      <w:r>
        <w:t>The previous command removes the immutable setting from “file.txt”. If the login has permission, the file may be changed.</w:t>
      </w:r>
    </w:p>
    <w:p w14:paraId="3CF42F50" w14:textId="0B7AD16C" w:rsidR="00D664D7" w:rsidRDefault="00D664D7"/>
    <w:p w14:paraId="01C0CC91" w14:textId="0284F632" w:rsidR="00E02FFD" w:rsidRPr="00E02FFD" w:rsidRDefault="00E02FFD">
      <w:pPr>
        <w:rPr>
          <w:b/>
          <w:bCs/>
          <w:u w:val="single"/>
        </w:rPr>
      </w:pPr>
      <w:r w:rsidRPr="00E02FFD">
        <w:rPr>
          <w:b/>
          <w:bCs/>
          <w:u w:val="single"/>
        </w:rPr>
        <w:t>Message of the Day</w:t>
      </w:r>
    </w:p>
    <w:p w14:paraId="41E59ACE" w14:textId="7AEA504F" w:rsidR="00E02FFD" w:rsidRDefault="00E02FFD"/>
    <w:p w14:paraId="0A17E602" w14:textId="2F46FF85" w:rsidR="00E02FFD" w:rsidRDefault="00E02FFD">
      <w:r>
        <w:t>The contents of this file is displayed by the login command. Edit the following file with the content you desire for every login.</w:t>
      </w:r>
    </w:p>
    <w:p w14:paraId="7B66E010" w14:textId="0903BC5E" w:rsidR="00E02FFD" w:rsidRDefault="00E02FFD">
      <w:r>
        <w:tab/>
        <w:t>“</w:t>
      </w:r>
      <w:r w:rsidRPr="005A3629">
        <w:rPr>
          <w:color w:val="FF0000"/>
        </w:rPr>
        <w:t>/</w:t>
      </w:r>
      <w:proofErr w:type="spellStart"/>
      <w:r w:rsidRPr="005A3629">
        <w:rPr>
          <w:color w:val="FF0000"/>
        </w:rPr>
        <w:t>etc</w:t>
      </w:r>
      <w:proofErr w:type="spellEnd"/>
      <w:r w:rsidRPr="005A3629">
        <w:rPr>
          <w:color w:val="FF0000"/>
        </w:rPr>
        <w:t>/</w:t>
      </w:r>
      <w:proofErr w:type="spellStart"/>
      <w:r w:rsidRPr="005A3629">
        <w:rPr>
          <w:color w:val="FF0000"/>
        </w:rPr>
        <w:t>motd</w:t>
      </w:r>
      <w:proofErr w:type="spellEnd"/>
      <w:r>
        <w:t>”</w:t>
      </w:r>
    </w:p>
    <w:p w14:paraId="1C76215B" w14:textId="77777777" w:rsidR="00E02FFD" w:rsidRDefault="00E02FFD"/>
    <w:p w14:paraId="7ECDA15D" w14:textId="77777777" w:rsidR="00E02FFD" w:rsidRDefault="00E02FFD"/>
    <w:p w14:paraId="5493698A" w14:textId="5097FB57" w:rsidR="00D664D7" w:rsidRPr="00D664D7" w:rsidRDefault="00D664D7">
      <w:pPr>
        <w:rPr>
          <w:b/>
          <w:bCs/>
          <w:u w:val="single"/>
        </w:rPr>
      </w:pPr>
      <w:proofErr w:type="spellStart"/>
      <w:r w:rsidRPr="00D664D7">
        <w:rPr>
          <w:b/>
          <w:bCs/>
          <w:u w:val="single"/>
        </w:rPr>
        <w:t>Sudo</w:t>
      </w:r>
      <w:proofErr w:type="spellEnd"/>
      <w:r w:rsidRPr="00D664D7">
        <w:rPr>
          <w:b/>
          <w:bCs/>
          <w:u w:val="single"/>
        </w:rPr>
        <w:t xml:space="preserve"> definitions</w:t>
      </w:r>
    </w:p>
    <w:p w14:paraId="71920BB3" w14:textId="0F927595" w:rsidR="00D664D7" w:rsidRDefault="00D664D7"/>
    <w:p w14:paraId="00B58490" w14:textId="7F59429C" w:rsidR="00D664D7" w:rsidRDefault="00194329">
      <w:r>
        <w:t xml:space="preserve">The file controlling the behavior of </w:t>
      </w:r>
      <w:proofErr w:type="spellStart"/>
      <w:r>
        <w:t>sudo</w:t>
      </w:r>
      <w:proofErr w:type="spellEnd"/>
      <w:r>
        <w:t xml:space="preserve"> is “</w:t>
      </w:r>
      <w:r w:rsidRPr="00AA4016">
        <w:rPr>
          <w:color w:val="FF0000"/>
        </w:rPr>
        <w:t>/</w:t>
      </w:r>
      <w:proofErr w:type="spellStart"/>
      <w:r w:rsidRPr="00AA4016">
        <w:rPr>
          <w:color w:val="FF0000"/>
        </w:rPr>
        <w:t>etc</w:t>
      </w:r>
      <w:proofErr w:type="spellEnd"/>
      <w:r w:rsidRPr="00AA4016">
        <w:rPr>
          <w:color w:val="FF0000"/>
        </w:rPr>
        <w:t>/</w:t>
      </w:r>
      <w:proofErr w:type="spellStart"/>
      <w:r w:rsidRPr="00AA4016">
        <w:rPr>
          <w:color w:val="FF0000"/>
        </w:rPr>
        <w:t>sudoers</w:t>
      </w:r>
      <w:proofErr w:type="spellEnd"/>
      <w:r>
        <w:t>”</w:t>
      </w:r>
    </w:p>
    <w:p w14:paraId="1E5D6764" w14:textId="76E4D1A9" w:rsidR="00194329" w:rsidRDefault="00194329"/>
    <w:p w14:paraId="434C32BC" w14:textId="113008F6" w:rsidR="00194329" w:rsidRDefault="00194329">
      <w:r>
        <w:t>Items to note in the file “</w:t>
      </w:r>
      <w:r w:rsidRPr="00AA4016">
        <w:rPr>
          <w:color w:val="FF0000"/>
        </w:rPr>
        <w:t>/</w:t>
      </w:r>
      <w:proofErr w:type="spellStart"/>
      <w:r w:rsidRPr="00AA4016">
        <w:rPr>
          <w:color w:val="FF0000"/>
        </w:rPr>
        <w:t>etc</w:t>
      </w:r>
      <w:proofErr w:type="spellEnd"/>
      <w:r w:rsidRPr="00AA4016">
        <w:rPr>
          <w:color w:val="FF0000"/>
        </w:rPr>
        <w:t>/</w:t>
      </w:r>
      <w:proofErr w:type="spellStart"/>
      <w:r w:rsidRPr="00AA4016">
        <w:rPr>
          <w:color w:val="FF0000"/>
        </w:rPr>
        <w:t>sudoers</w:t>
      </w:r>
      <w:proofErr w:type="spellEnd"/>
      <w:r>
        <w:t>”</w:t>
      </w:r>
    </w:p>
    <w:p w14:paraId="7AD47BFD" w14:textId="44A582B5" w:rsidR="00194329" w:rsidRDefault="00194329"/>
    <w:p w14:paraId="1C9445E1" w14:textId="62D1581E" w:rsidR="00194329" w:rsidRDefault="00194329">
      <w:r>
        <w:t>## User privilege specifications</w:t>
      </w:r>
    </w:p>
    <w:p w14:paraId="142E4F3E" w14:textId="26DAD5AD" w:rsidR="00194329" w:rsidRPr="00AA4016" w:rsidRDefault="00194329">
      <w:pPr>
        <w:rPr>
          <w:color w:val="FF0000"/>
        </w:rPr>
      </w:pPr>
      <w:r w:rsidRPr="00AA4016">
        <w:rPr>
          <w:color w:val="FF0000"/>
        </w:rPr>
        <w:t>root ALL=(ALL) ALL</w:t>
      </w:r>
    </w:p>
    <w:p w14:paraId="4D8A9B74" w14:textId="765C3913" w:rsidR="00194329" w:rsidRPr="00AA4016" w:rsidRDefault="00194329">
      <w:pPr>
        <w:rPr>
          <w:color w:val="FF0000"/>
        </w:rPr>
      </w:pPr>
      <w:r w:rsidRPr="00AA4016">
        <w:rPr>
          <w:color w:val="FF0000"/>
        </w:rPr>
        <w:t>preuss ALL=(ALL) All</w:t>
      </w:r>
    </w:p>
    <w:p w14:paraId="364D1A3B" w14:textId="2E30E5A0" w:rsidR="00194329" w:rsidRDefault="00194329">
      <w:r>
        <w:tab/>
        <w:t>Note: Both root and preuss are able to run any command. Changing this to just root would be good.</w:t>
      </w:r>
    </w:p>
    <w:p w14:paraId="1FA72073" w14:textId="3D0088BF" w:rsidR="00194329" w:rsidRDefault="00194329"/>
    <w:p w14:paraId="70340C27" w14:textId="77777777" w:rsidR="00194329" w:rsidRDefault="00194329" w:rsidP="00194329">
      <w:r>
        <w:t>## Uncomment to allow members of group wheel to execute any command</w:t>
      </w:r>
    </w:p>
    <w:p w14:paraId="17C31B59" w14:textId="4B4B424A" w:rsidR="00194329" w:rsidRPr="00AA4016" w:rsidRDefault="00194329" w:rsidP="00194329">
      <w:pPr>
        <w:rPr>
          <w:color w:val="FF0000"/>
        </w:rPr>
      </w:pPr>
      <w:r w:rsidRPr="00AA4016">
        <w:rPr>
          <w:color w:val="FF0000"/>
        </w:rPr>
        <w:t># %wheel ALL=(ALL) ALL</w:t>
      </w:r>
    </w:p>
    <w:p w14:paraId="213AE481" w14:textId="79D04D81" w:rsidR="00194329" w:rsidRDefault="00194329" w:rsidP="00194329">
      <w:r>
        <w:tab/>
        <w:t>Note: wheel is the traditional group. Another group may be listed.</w:t>
      </w:r>
    </w:p>
    <w:p w14:paraId="32FCDD74" w14:textId="77777777" w:rsidR="00194329" w:rsidRDefault="00194329" w:rsidP="00194329"/>
    <w:p w14:paraId="29C886DB" w14:textId="77777777" w:rsidR="00194329" w:rsidRDefault="00194329" w:rsidP="00194329">
      <w:r>
        <w:t>## Same thing without a password</w:t>
      </w:r>
    </w:p>
    <w:p w14:paraId="0CEA3FA0" w14:textId="473A3C62" w:rsidR="00194329" w:rsidRPr="00AA4016" w:rsidRDefault="00194329" w:rsidP="00194329">
      <w:pPr>
        <w:rPr>
          <w:color w:val="FF0000"/>
        </w:rPr>
      </w:pPr>
      <w:r w:rsidRPr="00AA4016">
        <w:rPr>
          <w:color w:val="FF0000"/>
        </w:rPr>
        <w:t># %wheel ALL=(ALL) NOPASSWD: ALL</w:t>
      </w:r>
    </w:p>
    <w:p w14:paraId="202B5272" w14:textId="2D182AB1" w:rsidR="00194329" w:rsidRDefault="00194329" w:rsidP="00194329">
      <w:r>
        <w:tab/>
        <w:t>Note: This allows all members of “wheel” to execute any command without a password.</w:t>
      </w:r>
    </w:p>
    <w:p w14:paraId="11979C38" w14:textId="77777777" w:rsidR="00194329" w:rsidRDefault="00194329" w:rsidP="00194329"/>
    <w:p w14:paraId="0050C193" w14:textId="77777777" w:rsidR="00194329" w:rsidRDefault="00194329" w:rsidP="00194329">
      <w:r>
        <w:t xml:space="preserve">## Uncomment to allow members of group </w:t>
      </w:r>
      <w:proofErr w:type="spellStart"/>
      <w:r>
        <w:t>sudo</w:t>
      </w:r>
      <w:proofErr w:type="spellEnd"/>
      <w:r>
        <w:t xml:space="preserve"> to execute any command</w:t>
      </w:r>
    </w:p>
    <w:p w14:paraId="351EE4D7" w14:textId="132A9F4C" w:rsidR="00194329" w:rsidRPr="00AA4016" w:rsidRDefault="00194329" w:rsidP="00194329">
      <w:pPr>
        <w:rPr>
          <w:color w:val="FF0000"/>
        </w:rPr>
      </w:pPr>
      <w:r w:rsidRPr="00AA4016">
        <w:rPr>
          <w:color w:val="FF0000"/>
        </w:rPr>
        <w:t># %</w:t>
      </w:r>
      <w:proofErr w:type="spellStart"/>
      <w:r w:rsidRPr="00AA4016">
        <w:rPr>
          <w:color w:val="FF0000"/>
        </w:rPr>
        <w:t>sudo</w:t>
      </w:r>
      <w:proofErr w:type="spellEnd"/>
      <w:r w:rsidRPr="00AA4016">
        <w:rPr>
          <w:color w:val="FF0000"/>
        </w:rPr>
        <w:t xml:space="preserve"> ALL=(ALL) ALL</w:t>
      </w:r>
    </w:p>
    <w:p w14:paraId="652DD5AA" w14:textId="5A4DFCD6" w:rsidR="00194329" w:rsidRDefault="00194329" w:rsidP="00194329">
      <w:r>
        <w:tab/>
        <w:t>Note: This is just like the wheel line earlier.</w:t>
      </w:r>
    </w:p>
    <w:p w14:paraId="7D3DEE09" w14:textId="77777777" w:rsidR="00194329" w:rsidRDefault="00194329" w:rsidP="00194329"/>
    <w:p w14:paraId="4BE1C701" w14:textId="77777777" w:rsidR="00194329" w:rsidRDefault="00194329" w:rsidP="00194329">
      <w:r>
        <w:t xml:space="preserve">## Uncomment to allow any user to run </w:t>
      </w:r>
      <w:proofErr w:type="spellStart"/>
      <w:r>
        <w:t>sudo</w:t>
      </w:r>
      <w:proofErr w:type="spellEnd"/>
      <w:r>
        <w:t xml:space="preserve"> if they know the password</w:t>
      </w:r>
    </w:p>
    <w:p w14:paraId="2F9C5565" w14:textId="77777777" w:rsidR="00194329" w:rsidRDefault="00194329" w:rsidP="00194329">
      <w:r>
        <w:t>## of the user they are running the command as (root by default).</w:t>
      </w:r>
    </w:p>
    <w:p w14:paraId="1B84C9FA" w14:textId="77777777" w:rsidR="00194329" w:rsidRPr="00AA4016" w:rsidRDefault="00194329" w:rsidP="00194329">
      <w:pPr>
        <w:rPr>
          <w:color w:val="FF0000"/>
        </w:rPr>
      </w:pPr>
      <w:r w:rsidRPr="00AA4016">
        <w:rPr>
          <w:color w:val="FF0000"/>
        </w:rPr>
        <w:t xml:space="preserve"># Defaults </w:t>
      </w:r>
      <w:proofErr w:type="spellStart"/>
      <w:r w:rsidRPr="00AA4016">
        <w:rPr>
          <w:color w:val="FF0000"/>
        </w:rPr>
        <w:t>targetpw</w:t>
      </w:r>
      <w:proofErr w:type="spellEnd"/>
      <w:r w:rsidRPr="00AA4016">
        <w:rPr>
          <w:color w:val="FF0000"/>
        </w:rPr>
        <w:t xml:space="preserve">  # Ask for the password of the target user</w:t>
      </w:r>
    </w:p>
    <w:p w14:paraId="50453DD5" w14:textId="7CE97687" w:rsidR="00194329" w:rsidRPr="00AA4016" w:rsidRDefault="00194329" w:rsidP="00194329">
      <w:pPr>
        <w:rPr>
          <w:color w:val="FF0000"/>
        </w:rPr>
      </w:pPr>
      <w:r w:rsidRPr="00AA4016">
        <w:rPr>
          <w:color w:val="FF0000"/>
        </w:rPr>
        <w:t xml:space="preserve"># ALL ALL=(ALL) ALL  # WARNING: only use this together with 'Defaults </w:t>
      </w:r>
      <w:proofErr w:type="spellStart"/>
      <w:r w:rsidRPr="00AA4016">
        <w:rPr>
          <w:color w:val="FF0000"/>
        </w:rPr>
        <w:t>targetpw</w:t>
      </w:r>
      <w:proofErr w:type="spellEnd"/>
      <w:r w:rsidRPr="00AA4016">
        <w:rPr>
          <w:color w:val="FF0000"/>
        </w:rPr>
        <w:t>'</w:t>
      </w:r>
    </w:p>
    <w:p w14:paraId="2375229D" w14:textId="66205973" w:rsidR="00194329" w:rsidRDefault="00194329" w:rsidP="00194329">
      <w:r>
        <w:tab/>
        <w:t>Note: This requires knowledge of the other password.</w:t>
      </w:r>
    </w:p>
    <w:p w14:paraId="0B61EF32" w14:textId="77777777" w:rsidR="00194329" w:rsidRDefault="00194329" w:rsidP="00194329"/>
    <w:p w14:paraId="47220A56" w14:textId="77777777" w:rsidR="00194329" w:rsidRDefault="00194329" w:rsidP="00194329">
      <w:r>
        <w:t>## Read drop-in files from /</w:t>
      </w:r>
      <w:proofErr w:type="spellStart"/>
      <w:r>
        <w:t>etc</w:t>
      </w:r>
      <w:proofErr w:type="spellEnd"/>
      <w:r>
        <w:t>/</w:t>
      </w:r>
      <w:proofErr w:type="spellStart"/>
      <w:r>
        <w:t>sudoers.d</w:t>
      </w:r>
      <w:proofErr w:type="spellEnd"/>
    </w:p>
    <w:p w14:paraId="7FF34F6B" w14:textId="77777777" w:rsidR="00194329" w:rsidRDefault="00194329" w:rsidP="00194329">
      <w:r>
        <w:t>## (the '#' here does not indicate a comment)</w:t>
      </w:r>
    </w:p>
    <w:p w14:paraId="588ADA08" w14:textId="02148838" w:rsidR="00194329" w:rsidRPr="00AA4016" w:rsidRDefault="00194329" w:rsidP="00194329">
      <w:pPr>
        <w:rPr>
          <w:color w:val="FF0000"/>
        </w:rPr>
      </w:pPr>
      <w:r w:rsidRPr="00AA4016">
        <w:rPr>
          <w:color w:val="FF0000"/>
        </w:rPr>
        <w:t>#includedir /</w:t>
      </w:r>
      <w:proofErr w:type="spellStart"/>
      <w:r w:rsidRPr="00AA4016">
        <w:rPr>
          <w:color w:val="FF0000"/>
        </w:rPr>
        <w:t>etc</w:t>
      </w:r>
      <w:proofErr w:type="spellEnd"/>
      <w:r w:rsidRPr="00AA4016">
        <w:rPr>
          <w:color w:val="FF0000"/>
        </w:rPr>
        <w:t>/</w:t>
      </w:r>
      <w:proofErr w:type="spellStart"/>
      <w:r w:rsidRPr="00AA4016">
        <w:rPr>
          <w:color w:val="FF0000"/>
        </w:rPr>
        <w:t>sudoers.d</w:t>
      </w:r>
      <w:proofErr w:type="spellEnd"/>
    </w:p>
    <w:p w14:paraId="68BA6DFC" w14:textId="67147B6C" w:rsidR="00194329" w:rsidRDefault="00194329" w:rsidP="00194329">
      <w:r>
        <w:tab/>
        <w:t>Note: This allows the definitions to be in another file. If uncommented, the file in this example would “/</w:t>
      </w:r>
      <w:proofErr w:type="spellStart"/>
      <w:r>
        <w:t>etc</w:t>
      </w:r>
      <w:proofErr w:type="spellEnd"/>
      <w:r>
        <w:t>/</w:t>
      </w:r>
      <w:proofErr w:type="spellStart"/>
      <w:r>
        <w:t>sudoers.d</w:t>
      </w:r>
      <w:proofErr w:type="spellEnd"/>
      <w:r>
        <w:t>”</w:t>
      </w:r>
    </w:p>
    <w:p w14:paraId="116FF83A" w14:textId="77777777" w:rsidR="00D664D7" w:rsidRDefault="00D664D7"/>
    <w:p w14:paraId="15D52141" w14:textId="2C69767C" w:rsidR="00D664D7" w:rsidRDefault="00D664D7"/>
    <w:p w14:paraId="64F32B8A" w14:textId="5FDA4BAF" w:rsidR="00D664D7" w:rsidRDefault="00D664D7"/>
    <w:p w14:paraId="549670C2" w14:textId="17CFC7BC" w:rsidR="00D664D7" w:rsidRPr="00194329" w:rsidRDefault="00D664D7">
      <w:pPr>
        <w:rPr>
          <w:b/>
          <w:bCs/>
          <w:u w:val="single"/>
        </w:rPr>
      </w:pPr>
      <w:proofErr w:type="spellStart"/>
      <w:r w:rsidRPr="00194329">
        <w:rPr>
          <w:b/>
          <w:bCs/>
          <w:u w:val="single"/>
        </w:rPr>
        <w:t>Sshd</w:t>
      </w:r>
      <w:proofErr w:type="spellEnd"/>
      <w:r w:rsidRPr="00194329">
        <w:rPr>
          <w:b/>
          <w:bCs/>
          <w:u w:val="single"/>
        </w:rPr>
        <w:t xml:space="preserve"> configuration</w:t>
      </w:r>
    </w:p>
    <w:p w14:paraId="192E478C" w14:textId="1F7B8DF1" w:rsidR="00194329" w:rsidRDefault="00194329"/>
    <w:p w14:paraId="62012659" w14:textId="6325AC4A" w:rsidR="00194329" w:rsidRDefault="005B4D03">
      <w:r>
        <w:t xml:space="preserve">The primary configuration file controlling </w:t>
      </w:r>
      <w:r w:rsidR="008B09F7">
        <w:t xml:space="preserve">the </w:t>
      </w:r>
      <w:proofErr w:type="spellStart"/>
      <w:r w:rsidR="008B09F7">
        <w:t>sshd</w:t>
      </w:r>
      <w:proofErr w:type="spellEnd"/>
      <w:r w:rsidR="008B09F7">
        <w:t xml:space="preserve"> (server accepting </w:t>
      </w:r>
      <w:proofErr w:type="spellStart"/>
      <w:r w:rsidR="008B09F7">
        <w:t>ssh</w:t>
      </w:r>
      <w:proofErr w:type="spellEnd"/>
      <w:r w:rsidR="008B09F7">
        <w:t xml:space="preserve"> connections) is </w:t>
      </w:r>
      <w:r w:rsidR="008B09F7" w:rsidRPr="00AA4016">
        <w:rPr>
          <w:color w:val="FF0000"/>
        </w:rPr>
        <w:t>/</w:t>
      </w:r>
      <w:proofErr w:type="spellStart"/>
      <w:r w:rsidR="008B09F7" w:rsidRPr="00AA4016">
        <w:rPr>
          <w:color w:val="FF0000"/>
        </w:rPr>
        <w:t>etc</w:t>
      </w:r>
      <w:proofErr w:type="spellEnd"/>
      <w:r w:rsidR="008B09F7" w:rsidRPr="00AA4016">
        <w:rPr>
          <w:color w:val="FF0000"/>
        </w:rPr>
        <w:t>/</w:t>
      </w:r>
      <w:proofErr w:type="spellStart"/>
      <w:r w:rsidR="008B09F7" w:rsidRPr="00AA4016">
        <w:rPr>
          <w:color w:val="FF0000"/>
        </w:rPr>
        <w:t>ssh</w:t>
      </w:r>
      <w:proofErr w:type="spellEnd"/>
      <w:r w:rsidR="008B09F7" w:rsidRPr="00AA4016">
        <w:rPr>
          <w:color w:val="FF0000"/>
        </w:rPr>
        <w:t>/</w:t>
      </w:r>
      <w:proofErr w:type="spellStart"/>
      <w:r w:rsidR="008B09F7" w:rsidRPr="00AA4016">
        <w:rPr>
          <w:color w:val="FF0000"/>
        </w:rPr>
        <w:t>sshd_config</w:t>
      </w:r>
      <w:proofErr w:type="spellEnd"/>
      <w:r w:rsidR="008B09F7">
        <w:t>.</w:t>
      </w:r>
    </w:p>
    <w:p w14:paraId="232835D9" w14:textId="46F4279F" w:rsidR="00D664D7" w:rsidRDefault="00D664D7"/>
    <w:p w14:paraId="1FA0CCFD" w14:textId="28F0E7D6" w:rsidR="00194329" w:rsidRPr="00AA4016" w:rsidRDefault="008B09F7">
      <w:pPr>
        <w:rPr>
          <w:color w:val="FF0000"/>
        </w:rPr>
      </w:pPr>
      <w:r w:rsidRPr="00AA4016">
        <w:rPr>
          <w:color w:val="FF0000"/>
        </w:rPr>
        <w:t>#PermitRootLogin prohibit-password</w:t>
      </w:r>
    </w:p>
    <w:p w14:paraId="3CFABF6E" w14:textId="05BFAFE3" w:rsidR="008B09F7" w:rsidRDefault="008B09F7">
      <w:r>
        <w:tab/>
        <w:t xml:space="preserve">Note: This line should be commented or have a # at the beginning. This means the login root may not use </w:t>
      </w:r>
      <w:proofErr w:type="spellStart"/>
      <w:r>
        <w:t>ssh</w:t>
      </w:r>
      <w:proofErr w:type="spellEnd"/>
      <w:r>
        <w:t xml:space="preserve"> over the network. Another account must be used to login over the network. This is the recommended operation.</w:t>
      </w:r>
    </w:p>
    <w:p w14:paraId="25CB4553" w14:textId="022F3AED" w:rsidR="00E7680C" w:rsidRDefault="00E7680C"/>
    <w:p w14:paraId="68F44B4B" w14:textId="7EF97B19" w:rsidR="00E7680C" w:rsidRDefault="00E7680C"/>
    <w:p w14:paraId="43F472C8" w14:textId="58EF123E" w:rsidR="00E7680C" w:rsidRPr="00E02FFD" w:rsidRDefault="00E7680C">
      <w:pPr>
        <w:rPr>
          <w:b/>
          <w:bCs/>
          <w:u w:val="single"/>
        </w:rPr>
      </w:pPr>
      <w:r w:rsidRPr="00E02FFD">
        <w:rPr>
          <w:b/>
          <w:bCs/>
          <w:u w:val="single"/>
        </w:rPr>
        <w:t>Log File Searches</w:t>
      </w:r>
    </w:p>
    <w:p w14:paraId="669BA9E7" w14:textId="7CD1EF1C" w:rsidR="00E7680C" w:rsidRDefault="00E7680C"/>
    <w:p w14:paraId="1CCF1077" w14:textId="5DA6DEFB" w:rsidR="00E7680C" w:rsidRDefault="00E7680C">
      <w:r>
        <w:t xml:space="preserve">Linux is currently in two camps, </w:t>
      </w:r>
      <w:proofErr w:type="spellStart"/>
      <w:r>
        <w:t>systemd</w:t>
      </w:r>
      <w:proofErr w:type="spellEnd"/>
      <w:r>
        <w:t xml:space="preserve"> and not-</w:t>
      </w:r>
      <w:proofErr w:type="spellStart"/>
      <w:r>
        <w:t>systemd</w:t>
      </w:r>
      <w:proofErr w:type="spellEnd"/>
      <w:r>
        <w:t>. The not-</w:t>
      </w:r>
      <w:proofErr w:type="spellStart"/>
      <w:r>
        <w:t>systemd</w:t>
      </w:r>
      <w:proofErr w:type="spellEnd"/>
      <w:r>
        <w:t xml:space="preserve"> is found on older systems. </w:t>
      </w:r>
    </w:p>
    <w:p w14:paraId="65C526E9" w14:textId="5772AFC8" w:rsidR="00E7680C" w:rsidRDefault="00E7680C"/>
    <w:p w14:paraId="65CE5E26" w14:textId="6E55BD69" w:rsidR="00E7680C" w:rsidRDefault="00E7680C">
      <w:r>
        <w:t xml:space="preserve">How to test if the Linux distribution is running </w:t>
      </w:r>
      <w:proofErr w:type="spellStart"/>
      <w:r>
        <w:t>systemd</w:t>
      </w:r>
      <w:proofErr w:type="spellEnd"/>
      <w:r>
        <w:t xml:space="preserve"> or not.</w:t>
      </w:r>
    </w:p>
    <w:p w14:paraId="79059673" w14:textId="79CEDCD0" w:rsidR="00E7680C" w:rsidRDefault="00E7680C">
      <w:r>
        <w:tab/>
      </w:r>
      <w:proofErr w:type="spellStart"/>
      <w:r w:rsidR="00E02FFD" w:rsidRPr="00AA4016">
        <w:rPr>
          <w:color w:val="FF0000"/>
        </w:rPr>
        <w:t>systemctl</w:t>
      </w:r>
      <w:proofErr w:type="spellEnd"/>
    </w:p>
    <w:p w14:paraId="09C32DD6" w14:textId="63574B11" w:rsidR="00E7680C" w:rsidRDefault="00E7680C">
      <w:r>
        <w:tab/>
        <w:t xml:space="preserve">Note: This will list </w:t>
      </w:r>
      <w:r w:rsidR="00E02FFD">
        <w:t xml:space="preserve">all services on the Linux system. If the command fails, the distribution does not use </w:t>
      </w:r>
      <w:proofErr w:type="spellStart"/>
      <w:r w:rsidR="00E02FFD">
        <w:t>systemd</w:t>
      </w:r>
      <w:proofErr w:type="spellEnd"/>
      <w:r w:rsidR="00E02FFD">
        <w:t>.</w:t>
      </w:r>
    </w:p>
    <w:p w14:paraId="26E7C649" w14:textId="24AEA2B5" w:rsidR="00E02FFD" w:rsidRDefault="00E02FFD"/>
    <w:p w14:paraId="5AA4B878" w14:textId="658C6769" w:rsidR="00E02FFD" w:rsidRDefault="00E02FFD">
      <w:r>
        <w:t xml:space="preserve">This command will list all active and running </w:t>
      </w:r>
      <w:proofErr w:type="spellStart"/>
      <w:r>
        <w:t>systemd</w:t>
      </w:r>
      <w:proofErr w:type="spellEnd"/>
      <w:r>
        <w:t xml:space="preserve"> services</w:t>
      </w:r>
    </w:p>
    <w:p w14:paraId="56680601" w14:textId="433E34A5" w:rsidR="00E02FFD" w:rsidRDefault="00E02FFD">
      <w:r>
        <w:tab/>
      </w:r>
      <w:proofErr w:type="spellStart"/>
      <w:r w:rsidR="00AA4016" w:rsidRPr="00AA4016">
        <w:rPr>
          <w:color w:val="FF0000"/>
        </w:rPr>
        <w:t>systemctl</w:t>
      </w:r>
      <w:proofErr w:type="spellEnd"/>
      <w:r w:rsidR="00AA4016" w:rsidRPr="00AA4016">
        <w:rPr>
          <w:color w:val="FF0000"/>
        </w:rPr>
        <w:t xml:space="preserve"> - -type=service - -state=active</w:t>
      </w:r>
    </w:p>
    <w:p w14:paraId="0EA06FD1" w14:textId="3BEE69A3" w:rsidR="00E02FFD" w:rsidRDefault="00E02FFD"/>
    <w:p w14:paraId="44575B58" w14:textId="13B05852" w:rsidR="00E02FFD" w:rsidRDefault="00E02FFD">
      <w:r>
        <w:t xml:space="preserve">The command to view log files in </w:t>
      </w:r>
      <w:proofErr w:type="spellStart"/>
      <w:r>
        <w:t>systemd</w:t>
      </w:r>
      <w:proofErr w:type="spellEnd"/>
      <w:r>
        <w:t xml:space="preserve"> is </w:t>
      </w:r>
      <w:proofErr w:type="spellStart"/>
      <w:r>
        <w:t>journalctl</w:t>
      </w:r>
      <w:proofErr w:type="spellEnd"/>
    </w:p>
    <w:p w14:paraId="6F38F569" w14:textId="772BC31D" w:rsidR="00E02FFD" w:rsidRDefault="00E02FFD"/>
    <w:p w14:paraId="64E9270B" w14:textId="540D7AFD" w:rsidR="00E02FFD" w:rsidRDefault="00E02FFD">
      <w:r>
        <w:lastRenderedPageBreak/>
        <w:t>This command will open the end of the log file and “follow” or update as events happen. This should be opened in a dedicated terminal session</w:t>
      </w:r>
    </w:p>
    <w:p w14:paraId="24341EE4" w14:textId="5106C32F" w:rsidR="00E02FFD" w:rsidRDefault="00E02FFD">
      <w:r>
        <w:tab/>
      </w:r>
      <w:proofErr w:type="spellStart"/>
      <w:r w:rsidRPr="00AA4016">
        <w:rPr>
          <w:color w:val="FF0000"/>
        </w:rPr>
        <w:t>journalctl</w:t>
      </w:r>
      <w:proofErr w:type="spellEnd"/>
      <w:r w:rsidRPr="00AA4016">
        <w:rPr>
          <w:color w:val="FF0000"/>
        </w:rPr>
        <w:t xml:space="preserve"> -</w:t>
      </w:r>
      <w:proofErr w:type="spellStart"/>
      <w:r w:rsidRPr="00AA4016">
        <w:rPr>
          <w:color w:val="FF0000"/>
        </w:rPr>
        <w:t>ef</w:t>
      </w:r>
      <w:proofErr w:type="spellEnd"/>
    </w:p>
    <w:p w14:paraId="6A777E70" w14:textId="6C8F7AEB" w:rsidR="00E02FFD" w:rsidRDefault="00E02FFD"/>
    <w:p w14:paraId="576B6A7A" w14:textId="4EE0B3BE" w:rsidR="00E92166" w:rsidRDefault="00E92166"/>
    <w:p w14:paraId="1D5C6FAB" w14:textId="71DB6571" w:rsidR="00E92166" w:rsidRPr="00686722" w:rsidRDefault="0033350A">
      <w:pPr>
        <w:rPr>
          <w:u w:val="single"/>
        </w:rPr>
      </w:pPr>
      <w:r w:rsidRPr="00686722">
        <w:rPr>
          <w:u w:val="single"/>
        </w:rPr>
        <w:t>Non-</w:t>
      </w:r>
      <w:proofErr w:type="spellStart"/>
      <w:r w:rsidRPr="00686722">
        <w:rPr>
          <w:u w:val="single"/>
        </w:rPr>
        <w:t>systemd</w:t>
      </w:r>
      <w:proofErr w:type="spellEnd"/>
      <w:r w:rsidRPr="00686722">
        <w:rPr>
          <w:u w:val="single"/>
        </w:rPr>
        <w:t xml:space="preserve"> log files</w:t>
      </w:r>
    </w:p>
    <w:p w14:paraId="08CF9312" w14:textId="1E49C620" w:rsidR="0033350A" w:rsidRDefault="0033350A"/>
    <w:p w14:paraId="0F427007" w14:textId="62B13854" w:rsidR="0033350A" w:rsidRDefault="0033350A">
      <w:r>
        <w:t>/var/log/messages</w:t>
      </w:r>
    </w:p>
    <w:p w14:paraId="43CACBBA" w14:textId="17CBDB4A" w:rsidR="0033350A" w:rsidRDefault="0033350A">
      <w:r>
        <w:tab/>
        <w:t>This log file is generic system activity.</w:t>
      </w:r>
    </w:p>
    <w:p w14:paraId="02A87396" w14:textId="5816DEBE" w:rsidR="0033350A" w:rsidRDefault="0033350A">
      <w:r>
        <w:t>/var/log/auth.log</w:t>
      </w:r>
    </w:p>
    <w:p w14:paraId="006C0EAC" w14:textId="761C4400" w:rsidR="0033350A" w:rsidRDefault="0033350A">
      <w:r>
        <w:tab/>
        <w:t>This is authentication events</w:t>
      </w:r>
    </w:p>
    <w:p w14:paraId="35699B54" w14:textId="24FA2ACE" w:rsidR="0033350A" w:rsidRDefault="00302E55">
      <w:r>
        <w:t>/var/log/secure</w:t>
      </w:r>
    </w:p>
    <w:p w14:paraId="2C48F1E9" w14:textId="605B4EAF" w:rsidR="00302E55" w:rsidRDefault="00302E55">
      <w:r>
        <w:tab/>
        <w:t>This is security related including secure authentication</w:t>
      </w:r>
    </w:p>
    <w:p w14:paraId="29E668AA" w14:textId="549F7ACF" w:rsidR="00302E55" w:rsidRDefault="00302E55">
      <w:r>
        <w:t>/var/log/boot</w:t>
      </w:r>
    </w:p>
    <w:p w14:paraId="05372C52" w14:textId="392CD340" w:rsidR="00302E55" w:rsidRDefault="00302E55">
      <w:r>
        <w:tab/>
        <w:t>This is boot information</w:t>
      </w:r>
    </w:p>
    <w:p w14:paraId="07B10177" w14:textId="27C97AD8" w:rsidR="00302E55" w:rsidRDefault="00302E55">
      <w:proofErr w:type="spellStart"/>
      <w:r>
        <w:t>dmesg</w:t>
      </w:r>
      <w:proofErr w:type="spellEnd"/>
      <w:r>
        <w:t xml:space="preserve"> (application)</w:t>
      </w:r>
    </w:p>
    <w:p w14:paraId="08550F86" w14:textId="777A6571" w:rsidR="00302E55" w:rsidRDefault="00302E55">
      <w:r>
        <w:tab/>
        <w:t>This is kernel ring messages</w:t>
      </w:r>
    </w:p>
    <w:p w14:paraId="2D928A00" w14:textId="72F68D0F" w:rsidR="00302E55" w:rsidRDefault="00302E55">
      <w:r>
        <w:t>/var/log/kern.log</w:t>
      </w:r>
    </w:p>
    <w:p w14:paraId="778E66E4" w14:textId="780F7683" w:rsidR="00302E55" w:rsidRDefault="00302E55">
      <w:r>
        <w:tab/>
        <w:t>This is kernel information</w:t>
      </w:r>
    </w:p>
    <w:p w14:paraId="04426AD1" w14:textId="55461842" w:rsidR="00302E55" w:rsidRDefault="00302E55">
      <w:r>
        <w:t>/var/log/</w:t>
      </w:r>
      <w:proofErr w:type="spellStart"/>
      <w:r>
        <w:t>faillog</w:t>
      </w:r>
      <w:proofErr w:type="spellEnd"/>
    </w:p>
    <w:p w14:paraId="7D1D8998" w14:textId="00177C90" w:rsidR="00302E55" w:rsidRDefault="00302E55">
      <w:r>
        <w:tab/>
        <w:t>This is failed login information</w:t>
      </w:r>
    </w:p>
    <w:p w14:paraId="2012548A" w14:textId="3E299828" w:rsidR="00302E55" w:rsidRDefault="00302E55">
      <w:r>
        <w:t>/var/log/</w:t>
      </w:r>
      <w:proofErr w:type="spellStart"/>
      <w:r>
        <w:t>cron</w:t>
      </w:r>
      <w:proofErr w:type="spellEnd"/>
    </w:p>
    <w:p w14:paraId="5CBEFAF0" w14:textId="2CC7486C" w:rsidR="00302E55" w:rsidRDefault="00302E55">
      <w:r>
        <w:tab/>
        <w:t xml:space="preserve">This is information about </w:t>
      </w:r>
      <w:proofErr w:type="spellStart"/>
      <w:r>
        <w:t>cron</w:t>
      </w:r>
      <w:proofErr w:type="spellEnd"/>
      <w:r>
        <w:t xml:space="preserve"> job that run automatically.</w:t>
      </w:r>
    </w:p>
    <w:p w14:paraId="743225AF" w14:textId="4826CE2C" w:rsidR="00302E55" w:rsidRDefault="00302E55">
      <w:r>
        <w:t>/var/log/mail.log</w:t>
      </w:r>
    </w:p>
    <w:p w14:paraId="13C03D1D" w14:textId="05E47DE3" w:rsidR="00302E55" w:rsidRDefault="00302E55">
      <w:r>
        <w:tab/>
        <w:t>This mail information messages</w:t>
      </w:r>
    </w:p>
    <w:p w14:paraId="29BE1614" w14:textId="3363F6F2" w:rsidR="00302E55" w:rsidRDefault="00302E55">
      <w:r>
        <w:t>/var/log/httpd</w:t>
      </w:r>
    </w:p>
    <w:p w14:paraId="1D055F5C" w14:textId="1CE21167" w:rsidR="00302E55" w:rsidRDefault="00302E55">
      <w:r>
        <w:tab/>
        <w:t>This is web server information</w:t>
      </w:r>
    </w:p>
    <w:p w14:paraId="27C24F99" w14:textId="1C6CD045" w:rsidR="00302E55" w:rsidRDefault="00302E55">
      <w:r>
        <w:t>/var/log/</w:t>
      </w:r>
      <w:proofErr w:type="spellStart"/>
      <w:r>
        <w:t>mysqld</w:t>
      </w:r>
      <w:proofErr w:type="spellEnd"/>
      <w:r>
        <w:t xml:space="preserve"> or /var/log/mysql.log</w:t>
      </w:r>
    </w:p>
    <w:p w14:paraId="157EB572" w14:textId="22F73DBA" w:rsidR="00302E55" w:rsidRDefault="00302E55">
      <w:r>
        <w:tab/>
        <w:t xml:space="preserve">This is </w:t>
      </w:r>
      <w:proofErr w:type="spellStart"/>
      <w:r>
        <w:t>mysql</w:t>
      </w:r>
      <w:proofErr w:type="spellEnd"/>
      <w:r>
        <w:t xml:space="preserve"> information</w:t>
      </w:r>
    </w:p>
    <w:p w14:paraId="0207D84C" w14:textId="77777777" w:rsidR="00302E55" w:rsidRDefault="00302E55"/>
    <w:p w14:paraId="7D6C60FB" w14:textId="3D35FD7F" w:rsidR="00546D80" w:rsidRPr="00302E55" w:rsidRDefault="00546D80">
      <w:pPr>
        <w:rPr>
          <w:b/>
          <w:bCs/>
          <w:u w:val="single"/>
        </w:rPr>
      </w:pPr>
      <w:r w:rsidRPr="00302E55">
        <w:rPr>
          <w:b/>
          <w:bCs/>
          <w:u w:val="single"/>
        </w:rPr>
        <w:t>DNS resolution</w:t>
      </w:r>
    </w:p>
    <w:p w14:paraId="5B4ACFEB" w14:textId="02019948" w:rsidR="00546D80" w:rsidRDefault="00546D80"/>
    <w:p w14:paraId="1261FF15" w14:textId="6630BB4E" w:rsidR="00302E55" w:rsidRDefault="00302E55">
      <w:r>
        <w:t>The DNS servers used by Linux is found in</w:t>
      </w:r>
    </w:p>
    <w:p w14:paraId="768E8C0E" w14:textId="26467A70" w:rsidR="00302E55" w:rsidRPr="00302E55" w:rsidRDefault="00302E55" w:rsidP="00302E55">
      <w:pPr>
        <w:ind w:firstLine="720"/>
        <w:rPr>
          <w:color w:val="FF0000"/>
        </w:rPr>
      </w:pPr>
      <w:r>
        <w:rPr>
          <w:color w:val="FF0000"/>
        </w:rPr>
        <w:t>“</w:t>
      </w:r>
      <w:r w:rsidRPr="00302E55">
        <w:rPr>
          <w:color w:val="FF0000"/>
        </w:rPr>
        <w:t>/</w:t>
      </w:r>
      <w:proofErr w:type="spellStart"/>
      <w:r w:rsidRPr="00302E55">
        <w:rPr>
          <w:color w:val="FF0000"/>
        </w:rPr>
        <w:t>etc</w:t>
      </w:r>
      <w:proofErr w:type="spellEnd"/>
      <w:r w:rsidRPr="00302E55">
        <w:rPr>
          <w:color w:val="FF0000"/>
        </w:rPr>
        <w:t>/</w:t>
      </w:r>
      <w:proofErr w:type="spellStart"/>
      <w:r w:rsidRPr="00302E55">
        <w:rPr>
          <w:color w:val="FF0000"/>
        </w:rPr>
        <w:t>resolv.conf</w:t>
      </w:r>
      <w:proofErr w:type="spellEnd"/>
      <w:r>
        <w:rPr>
          <w:color w:val="FF0000"/>
        </w:rPr>
        <w:t>”</w:t>
      </w:r>
    </w:p>
    <w:p w14:paraId="3BFEE6A1" w14:textId="77777777" w:rsidR="00302E55" w:rsidRDefault="00302E55"/>
    <w:p w14:paraId="7C15C9F1" w14:textId="78D3D49B" w:rsidR="00546D80" w:rsidRDefault="001D5A68">
      <w:r>
        <w:t>Cron</w:t>
      </w:r>
    </w:p>
    <w:p w14:paraId="719027CE" w14:textId="42540073" w:rsidR="00302E55" w:rsidRDefault="00302E55"/>
    <w:p w14:paraId="2BA203EF" w14:textId="386B566E" w:rsidR="00302E55" w:rsidRDefault="00302E55">
      <w:r>
        <w:t xml:space="preserve">The file that defines when </w:t>
      </w:r>
      <w:proofErr w:type="spellStart"/>
      <w:r>
        <w:t>cron</w:t>
      </w:r>
      <w:proofErr w:type="spellEnd"/>
      <w:r>
        <w:t xml:space="preserve"> jobs or programs/scripts will run is </w:t>
      </w:r>
    </w:p>
    <w:p w14:paraId="08DF7FDF" w14:textId="4283905C" w:rsidR="00302E55" w:rsidRDefault="00302E55">
      <w:r>
        <w:tab/>
      </w:r>
      <w:r w:rsidRPr="00686722">
        <w:rPr>
          <w:color w:val="FF0000"/>
        </w:rPr>
        <w:t>“/</w:t>
      </w:r>
      <w:proofErr w:type="spellStart"/>
      <w:r w:rsidRPr="00686722">
        <w:rPr>
          <w:color w:val="FF0000"/>
        </w:rPr>
        <w:t>etc</w:t>
      </w:r>
      <w:proofErr w:type="spellEnd"/>
      <w:r w:rsidRPr="00686722">
        <w:rPr>
          <w:color w:val="FF0000"/>
        </w:rPr>
        <w:t>/crontab”</w:t>
      </w:r>
    </w:p>
    <w:p w14:paraId="4C460039" w14:textId="34836CA4" w:rsidR="00302E55" w:rsidRDefault="00302E55"/>
    <w:p w14:paraId="30EB9291" w14:textId="1D09D2EE" w:rsidR="00302E55" w:rsidRDefault="00686722">
      <w:r>
        <w:t xml:space="preserve">Some systems may have a folder/directory for programs/scripts to run. Every file in </w:t>
      </w:r>
      <w:r w:rsidRPr="00686722">
        <w:rPr>
          <w:color w:val="FF0000"/>
        </w:rPr>
        <w:t>/</w:t>
      </w:r>
      <w:proofErr w:type="spellStart"/>
      <w:r w:rsidRPr="00686722">
        <w:rPr>
          <w:color w:val="FF0000"/>
        </w:rPr>
        <w:t>etc</w:t>
      </w:r>
      <w:proofErr w:type="spellEnd"/>
      <w:r w:rsidRPr="00686722">
        <w:rPr>
          <w:color w:val="FF0000"/>
        </w:rPr>
        <w:t>/</w:t>
      </w:r>
      <w:proofErr w:type="spellStart"/>
      <w:r w:rsidRPr="00686722">
        <w:rPr>
          <w:color w:val="FF0000"/>
        </w:rPr>
        <w:t>cron.hourly</w:t>
      </w:r>
      <w:proofErr w:type="spellEnd"/>
      <w:r w:rsidRPr="00686722">
        <w:rPr>
          <w:color w:val="FF0000"/>
        </w:rPr>
        <w:t xml:space="preserve"> </w:t>
      </w:r>
      <w:r>
        <w:t>will run every hour.</w:t>
      </w:r>
    </w:p>
    <w:p w14:paraId="1FDCEE17" w14:textId="77777777" w:rsidR="001D5A68" w:rsidRDefault="001D5A68"/>
    <w:sectPr w:rsidR="001D5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4D7"/>
    <w:rsid w:val="00194329"/>
    <w:rsid w:val="001D5A68"/>
    <w:rsid w:val="00302E55"/>
    <w:rsid w:val="0033350A"/>
    <w:rsid w:val="004D45A7"/>
    <w:rsid w:val="00546D80"/>
    <w:rsid w:val="005A3629"/>
    <w:rsid w:val="005B4D03"/>
    <w:rsid w:val="00645252"/>
    <w:rsid w:val="00686722"/>
    <w:rsid w:val="006D3D74"/>
    <w:rsid w:val="007B4413"/>
    <w:rsid w:val="0083569A"/>
    <w:rsid w:val="008B09F7"/>
    <w:rsid w:val="00A9204E"/>
    <w:rsid w:val="00AA4016"/>
    <w:rsid w:val="00D664D7"/>
    <w:rsid w:val="00E02FFD"/>
    <w:rsid w:val="00E7680C"/>
    <w:rsid w:val="00E9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D6FF2"/>
  <w15:chartTrackingRefBased/>
  <w15:docId w15:val="{2C665F05-87B0-4F67-B0C2-D755E75B8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w8735je\AppData\Local\Microsoft\Office\16.0\DTS\en-US%7b834378F4-5221-456C-81A7-0CFC65049A18%7d\%7bEA1F3127-9726-4150-885C-C5E2C9211ED1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{EA1F3127-9726-4150-885C-C5E2C9211ED1}tf02786999_win32.dotx</Template>
  <TotalTime>325</TotalTime>
  <Pages>1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Preuss, Tim</cp:lastModifiedBy>
  <cp:revision>9</cp:revision>
  <dcterms:created xsi:type="dcterms:W3CDTF">2021-01-20T16:38:00Z</dcterms:created>
  <dcterms:modified xsi:type="dcterms:W3CDTF">2021-01-20T22:42:00Z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